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42A22F0B" w:rsidR="006A48AF" w:rsidRDefault="004F6ADF" w:rsidP="00A33AA4">
      <w:pPr>
        <w:spacing w:after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57661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55733C8B" w14:textId="77777777" w:rsidR="007850CE" w:rsidRDefault="007850CE" w:rsidP="007850CE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7850CE">
        <w:rPr>
          <w:rFonts w:ascii="Arial" w:hAnsi="Arial" w:cs="Arial"/>
          <w:b/>
          <w:bCs/>
          <w:sz w:val="22"/>
          <w:szCs w:val="22"/>
        </w:rPr>
        <w:t>Modernizacja</w:t>
      </w:r>
      <w:proofErr w:type="spellEnd"/>
      <w:r w:rsidRPr="007850C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850CE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7850C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850CE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7850CE">
        <w:rPr>
          <w:rFonts w:ascii="Arial" w:hAnsi="Arial" w:cs="Arial"/>
          <w:b/>
          <w:bCs/>
          <w:sz w:val="22"/>
          <w:szCs w:val="22"/>
        </w:rPr>
        <w:t xml:space="preserve"> nr 1 164 </w:t>
      </w:r>
      <w:proofErr w:type="spellStart"/>
      <w:r w:rsidRPr="007850CE">
        <w:rPr>
          <w:rFonts w:ascii="Arial" w:hAnsi="Arial" w:cs="Arial"/>
          <w:b/>
          <w:bCs/>
          <w:sz w:val="22"/>
          <w:szCs w:val="22"/>
        </w:rPr>
        <w:t>relacji</w:t>
      </w:r>
      <w:proofErr w:type="spellEnd"/>
      <w:r w:rsidRPr="007850C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850CE">
        <w:rPr>
          <w:rFonts w:ascii="Arial" w:hAnsi="Arial" w:cs="Arial"/>
          <w:b/>
          <w:bCs/>
          <w:sz w:val="22"/>
          <w:szCs w:val="22"/>
        </w:rPr>
        <w:t>Wierzchowiny</w:t>
      </w:r>
      <w:proofErr w:type="spellEnd"/>
      <w:r w:rsidRPr="007850CE"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 w:rsidRPr="007850CE">
        <w:rPr>
          <w:rFonts w:ascii="Arial" w:hAnsi="Arial" w:cs="Arial"/>
          <w:b/>
          <w:bCs/>
          <w:sz w:val="22"/>
          <w:szCs w:val="22"/>
        </w:rPr>
        <w:t>Bór</w:t>
      </w:r>
      <w:proofErr w:type="spellEnd"/>
      <w:r w:rsidRPr="007850CE">
        <w:rPr>
          <w:rFonts w:ascii="Arial" w:hAnsi="Arial" w:cs="Arial"/>
          <w:b/>
          <w:bCs/>
          <w:sz w:val="22"/>
          <w:szCs w:val="22"/>
        </w:rPr>
        <w:t xml:space="preserve"> - Jamy </w:t>
      </w:r>
    </w:p>
    <w:p w14:paraId="1D079609" w14:textId="320A6FE4" w:rsidR="006A48AF" w:rsidRDefault="007850CE" w:rsidP="009C2658">
      <w:pPr>
        <w:spacing w:after="24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7850CE">
        <w:rPr>
          <w:rFonts w:ascii="Arial" w:hAnsi="Arial" w:cs="Arial"/>
          <w:b/>
          <w:bCs/>
          <w:sz w:val="22"/>
          <w:szCs w:val="22"/>
        </w:rPr>
        <w:t xml:space="preserve">w km od 0+729 do 1+859 w m. </w:t>
      </w:r>
      <w:proofErr w:type="spellStart"/>
      <w:r w:rsidRPr="007850CE">
        <w:rPr>
          <w:rFonts w:ascii="Arial" w:hAnsi="Arial" w:cs="Arial"/>
          <w:b/>
          <w:bCs/>
          <w:sz w:val="22"/>
          <w:szCs w:val="22"/>
        </w:rPr>
        <w:t>Wierzchowiny</w:t>
      </w:r>
      <w:proofErr w:type="spellEnd"/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52C9A2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B66537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B66537" w14:paraId="6CAC8203" w14:textId="77777777" w:rsidTr="00931F4D">
        <w:tc>
          <w:tcPr>
            <w:tcW w:w="1519" w:type="pct"/>
          </w:tcPr>
          <w:p w14:paraId="7A19E1F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B66537" w14:paraId="1FB28FAA" w14:textId="77777777" w:rsidTr="00931F4D">
        <w:tc>
          <w:tcPr>
            <w:tcW w:w="1519" w:type="pct"/>
          </w:tcPr>
          <w:p w14:paraId="31048F9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15463695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55766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8F30A9D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lastRenderedPageBreak/>
        <w:t>Oświadczam(amy), że warunek  dotyczący doświadczenia wykonawcy określony w pkt. ….. SWZ* spełnia(ją) w naszym imieniu nw. wykonawca(y):</w:t>
      </w:r>
    </w:p>
    <w:p w14:paraId="7EEB1AEC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6E770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77989B" w14:textId="77777777" w:rsidR="002B2EF9" w:rsidRDefault="002B2EF9" w:rsidP="00AC1A4B">
      <w:r>
        <w:separator/>
      </w:r>
    </w:p>
  </w:endnote>
  <w:endnote w:type="continuationSeparator" w:id="0">
    <w:p w14:paraId="14F3CE9C" w14:textId="77777777" w:rsidR="002B2EF9" w:rsidRDefault="002B2EF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DFE30" w14:textId="77777777" w:rsidR="002B2EF9" w:rsidRDefault="002B2EF9" w:rsidP="00AC1A4B">
      <w:r>
        <w:separator/>
      </w:r>
    </w:p>
  </w:footnote>
  <w:footnote w:type="continuationSeparator" w:id="0">
    <w:p w14:paraId="65A5EEEF" w14:textId="77777777" w:rsidR="002B2EF9" w:rsidRDefault="002B2EF9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48288" w14:textId="70D3139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E18A8">
      <w:rPr>
        <w:rFonts w:ascii="Calibri" w:hAnsi="Calibri" w:cs="Calibri"/>
        <w:b/>
        <w:i/>
        <w:sz w:val="18"/>
        <w:szCs w:val="18"/>
        <w:lang w:val="pl-PL" w:eastAsia="ar-SA"/>
      </w:rPr>
      <w:t>9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367A6F5F" w:rsidR="006A48AF" w:rsidRPr="007850CE" w:rsidRDefault="006A48AF" w:rsidP="007850CE">
    <w:pPr>
      <w:pBdr>
        <w:bottom w:val="single" w:sz="4" w:space="1" w:color="auto"/>
      </w:pBdr>
      <w:tabs>
        <w:tab w:val="left" w:pos="2655"/>
      </w:tabs>
      <w:ind w:left="-567"/>
      <w:rPr>
        <w:rFonts w:ascii="Calibri" w:hAnsi="Calibri"/>
        <w:b/>
        <w:bCs/>
        <w:color w:val="4F81BD"/>
        <w:sz w:val="18"/>
        <w:szCs w:val="18"/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7A011C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7850CE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585A6B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11699028">
    <w:abstractNumId w:val="50"/>
  </w:num>
  <w:num w:numId="2" w16cid:durableId="786194194">
    <w:abstractNumId w:val="40"/>
  </w:num>
  <w:num w:numId="3" w16cid:durableId="719748031">
    <w:abstractNumId w:val="41"/>
  </w:num>
  <w:num w:numId="4" w16cid:durableId="1311909599">
    <w:abstractNumId w:val="23"/>
  </w:num>
  <w:num w:numId="5" w16cid:durableId="1662809498">
    <w:abstractNumId w:val="49"/>
  </w:num>
  <w:num w:numId="6" w16cid:durableId="1279869974">
    <w:abstractNumId w:val="19"/>
  </w:num>
  <w:num w:numId="7" w16cid:durableId="809176899">
    <w:abstractNumId w:val="25"/>
  </w:num>
  <w:num w:numId="8" w16cid:durableId="1177574854">
    <w:abstractNumId w:val="37"/>
  </w:num>
  <w:num w:numId="9" w16cid:durableId="2141917390">
    <w:abstractNumId w:val="35"/>
  </w:num>
  <w:num w:numId="10" w16cid:durableId="1611428423">
    <w:abstractNumId w:val="36"/>
  </w:num>
  <w:num w:numId="11" w16cid:durableId="711155829">
    <w:abstractNumId w:val="46"/>
  </w:num>
  <w:num w:numId="12" w16cid:durableId="2051034339">
    <w:abstractNumId w:val="33"/>
  </w:num>
  <w:num w:numId="13" w16cid:durableId="1838886165">
    <w:abstractNumId w:val="42"/>
  </w:num>
  <w:num w:numId="14" w16cid:durableId="538007302">
    <w:abstractNumId w:val="44"/>
  </w:num>
  <w:num w:numId="15" w16cid:durableId="1024020211">
    <w:abstractNumId w:val="43"/>
  </w:num>
  <w:num w:numId="16" w16cid:durableId="1813794600">
    <w:abstractNumId w:val="27"/>
  </w:num>
  <w:num w:numId="17" w16cid:durableId="1928538724">
    <w:abstractNumId w:val="38"/>
  </w:num>
  <w:num w:numId="18" w16cid:durableId="1053504879">
    <w:abstractNumId w:val="45"/>
  </w:num>
  <w:num w:numId="19" w16cid:durableId="1796677661">
    <w:abstractNumId w:val="52"/>
  </w:num>
  <w:num w:numId="20" w16cid:durableId="615454722">
    <w:abstractNumId w:val="30"/>
  </w:num>
  <w:num w:numId="21" w16cid:durableId="148862354">
    <w:abstractNumId w:val="53"/>
  </w:num>
  <w:num w:numId="22" w16cid:durableId="1048840428">
    <w:abstractNumId w:val="17"/>
  </w:num>
  <w:num w:numId="23" w16cid:durableId="1272514899">
    <w:abstractNumId w:val="48"/>
  </w:num>
  <w:num w:numId="24" w16cid:durableId="279992873">
    <w:abstractNumId w:val="39"/>
  </w:num>
  <w:num w:numId="25" w16cid:durableId="2023628806">
    <w:abstractNumId w:val="28"/>
  </w:num>
  <w:num w:numId="26" w16cid:durableId="817956448">
    <w:abstractNumId w:val="31"/>
  </w:num>
  <w:num w:numId="27" w16cid:durableId="836845869">
    <w:abstractNumId w:val="55"/>
  </w:num>
  <w:num w:numId="28" w16cid:durableId="923876179">
    <w:abstractNumId w:val="26"/>
  </w:num>
  <w:num w:numId="29" w16cid:durableId="1443181763">
    <w:abstractNumId w:val="51"/>
  </w:num>
  <w:num w:numId="30" w16cid:durableId="680664261">
    <w:abstractNumId w:val="34"/>
  </w:num>
  <w:num w:numId="31" w16cid:durableId="1539707995">
    <w:abstractNumId w:val="54"/>
  </w:num>
  <w:num w:numId="32" w16cid:durableId="1518620245">
    <w:abstractNumId w:val="47"/>
  </w:num>
  <w:num w:numId="33" w16cid:durableId="330914946">
    <w:abstractNumId w:val="32"/>
  </w:num>
  <w:num w:numId="34" w16cid:durableId="2084838287">
    <w:abstractNumId w:val="22"/>
  </w:num>
  <w:num w:numId="35" w16cid:durableId="1144198994">
    <w:abstractNumId w:val="20"/>
  </w:num>
  <w:num w:numId="36" w16cid:durableId="1351906922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04E5"/>
    <w:rsid w:val="00275936"/>
    <w:rsid w:val="002761F8"/>
    <w:rsid w:val="002803A4"/>
    <w:rsid w:val="00281E8D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2EF9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1E65"/>
    <w:rsid w:val="0046273F"/>
    <w:rsid w:val="00466A41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A4A32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CB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57661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5A6B"/>
    <w:rsid w:val="0058613A"/>
    <w:rsid w:val="005941DD"/>
    <w:rsid w:val="005A05C7"/>
    <w:rsid w:val="005B3F32"/>
    <w:rsid w:val="005C083C"/>
    <w:rsid w:val="005C0E9C"/>
    <w:rsid w:val="005C26C5"/>
    <w:rsid w:val="005C2F22"/>
    <w:rsid w:val="005C338F"/>
    <w:rsid w:val="005C52D0"/>
    <w:rsid w:val="005C5883"/>
    <w:rsid w:val="005C78A1"/>
    <w:rsid w:val="005D56E6"/>
    <w:rsid w:val="005D6FC1"/>
    <w:rsid w:val="005E5282"/>
    <w:rsid w:val="005E679D"/>
    <w:rsid w:val="005E72F5"/>
    <w:rsid w:val="005F2A5E"/>
    <w:rsid w:val="005F3D87"/>
    <w:rsid w:val="005F4ACA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5550"/>
    <w:rsid w:val="00667025"/>
    <w:rsid w:val="006749FF"/>
    <w:rsid w:val="006802C0"/>
    <w:rsid w:val="00680650"/>
    <w:rsid w:val="006877F8"/>
    <w:rsid w:val="006915D2"/>
    <w:rsid w:val="00694E65"/>
    <w:rsid w:val="00697750"/>
    <w:rsid w:val="006A0A40"/>
    <w:rsid w:val="006A175B"/>
    <w:rsid w:val="006A18FC"/>
    <w:rsid w:val="006A21E6"/>
    <w:rsid w:val="006A411C"/>
    <w:rsid w:val="006A48AF"/>
    <w:rsid w:val="006B1B34"/>
    <w:rsid w:val="006B2620"/>
    <w:rsid w:val="006B7025"/>
    <w:rsid w:val="006C11A8"/>
    <w:rsid w:val="006C3BAD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7709"/>
    <w:rsid w:val="006F014F"/>
    <w:rsid w:val="006F479A"/>
    <w:rsid w:val="006F7C0C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738C5"/>
    <w:rsid w:val="007819F1"/>
    <w:rsid w:val="007822FE"/>
    <w:rsid w:val="007850CE"/>
    <w:rsid w:val="0079333B"/>
    <w:rsid w:val="007949BB"/>
    <w:rsid w:val="007A011C"/>
    <w:rsid w:val="007A2D3A"/>
    <w:rsid w:val="007B2F9B"/>
    <w:rsid w:val="007C365B"/>
    <w:rsid w:val="007C4909"/>
    <w:rsid w:val="007C4C52"/>
    <w:rsid w:val="007C753C"/>
    <w:rsid w:val="007D18B0"/>
    <w:rsid w:val="007D2AD0"/>
    <w:rsid w:val="007E5E69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358F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6A5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3D69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658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05D67"/>
    <w:rsid w:val="00A10748"/>
    <w:rsid w:val="00A11359"/>
    <w:rsid w:val="00A1223F"/>
    <w:rsid w:val="00A214DB"/>
    <w:rsid w:val="00A33AA4"/>
    <w:rsid w:val="00A3672D"/>
    <w:rsid w:val="00A4210D"/>
    <w:rsid w:val="00A43A4F"/>
    <w:rsid w:val="00A43CBF"/>
    <w:rsid w:val="00A447AD"/>
    <w:rsid w:val="00A45003"/>
    <w:rsid w:val="00A46220"/>
    <w:rsid w:val="00A506CF"/>
    <w:rsid w:val="00A5110F"/>
    <w:rsid w:val="00A57B18"/>
    <w:rsid w:val="00A654C3"/>
    <w:rsid w:val="00A71070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61A"/>
    <w:rsid w:val="00B017FA"/>
    <w:rsid w:val="00B049B0"/>
    <w:rsid w:val="00B05ACA"/>
    <w:rsid w:val="00B060A8"/>
    <w:rsid w:val="00B11DD6"/>
    <w:rsid w:val="00B12249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537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909"/>
    <w:rsid w:val="00BB6FF9"/>
    <w:rsid w:val="00BC3520"/>
    <w:rsid w:val="00BC3774"/>
    <w:rsid w:val="00BC6033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C72"/>
    <w:rsid w:val="00C21EFC"/>
    <w:rsid w:val="00C240C3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16BD"/>
    <w:rsid w:val="00C92D43"/>
    <w:rsid w:val="00C93B51"/>
    <w:rsid w:val="00C962E3"/>
    <w:rsid w:val="00CA40F1"/>
    <w:rsid w:val="00CB0645"/>
    <w:rsid w:val="00CB20B6"/>
    <w:rsid w:val="00CB233F"/>
    <w:rsid w:val="00CB607A"/>
    <w:rsid w:val="00CC06CB"/>
    <w:rsid w:val="00CC1A49"/>
    <w:rsid w:val="00CD3467"/>
    <w:rsid w:val="00CD3A0D"/>
    <w:rsid w:val="00CE2BE9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306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22BD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62EC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51FCB-95D2-420C-80B9-8F506B67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333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32</cp:revision>
  <cp:lastPrinted>2021-01-22T11:33:00Z</cp:lastPrinted>
  <dcterms:created xsi:type="dcterms:W3CDTF">2021-02-17T13:20:00Z</dcterms:created>
  <dcterms:modified xsi:type="dcterms:W3CDTF">2025-07-15T09:51:00Z</dcterms:modified>
</cp:coreProperties>
</file>